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8F468A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8F468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656E4A" w:rsidRPr="008F468A">
        <w:rPr>
          <w:rFonts w:eastAsia="Lucida Sans Unicode"/>
          <w:b/>
          <w:bCs/>
          <w:kern w:val="3"/>
          <w:sz w:val="22"/>
          <w:szCs w:val="22"/>
          <w:lang w:eastAsia="zh-CN"/>
        </w:rPr>
        <w:t>6</w:t>
      </w:r>
      <w:r w:rsidRPr="008F468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2F976308" w14:textId="77777777" w:rsidR="00462F5E" w:rsidRPr="008F468A" w:rsidRDefault="00462F5E" w:rsidP="00462F5E">
      <w:pPr>
        <w:rPr>
          <w:b/>
          <w:sz w:val="22"/>
          <w:szCs w:val="22"/>
        </w:rPr>
      </w:pPr>
      <w:r w:rsidRPr="008F468A">
        <w:rPr>
          <w:b/>
          <w:sz w:val="22"/>
          <w:szCs w:val="22"/>
        </w:rPr>
        <w:t xml:space="preserve">  </w:t>
      </w:r>
    </w:p>
    <w:p w14:paraId="5DBEEBD7" w14:textId="77777777" w:rsidR="00462F5E" w:rsidRPr="008F468A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b/>
          <w:bCs/>
          <w:sz w:val="22"/>
          <w:szCs w:val="22"/>
        </w:rPr>
      </w:pPr>
      <w:r w:rsidRPr="008F468A">
        <w:rPr>
          <w:b/>
          <w:bCs/>
          <w:sz w:val="22"/>
          <w:szCs w:val="22"/>
        </w:rPr>
        <w:t xml:space="preserve">Dane podmiotu składającego oświadczenie: </w:t>
      </w:r>
    </w:p>
    <w:p w14:paraId="006A9151" w14:textId="77777777" w:rsidR="00462F5E" w:rsidRPr="008F468A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13558DB8" w14:textId="77777777" w:rsidR="00462F5E" w:rsidRPr="008F468A" w:rsidRDefault="00462F5E" w:rsidP="00462F5E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8F468A">
        <w:rPr>
          <w:i/>
          <w:sz w:val="22"/>
          <w:szCs w:val="22"/>
        </w:rPr>
        <w:t>(pełna nazwa, adres, w zależności od podmiotu: NIP/PESEL, KRS/CEiDG)</w:t>
      </w:r>
    </w:p>
    <w:p w14:paraId="542A95A6" w14:textId="77777777" w:rsidR="00462F5E" w:rsidRPr="008F468A" w:rsidRDefault="00462F5E" w:rsidP="00462F5E">
      <w:pPr>
        <w:rPr>
          <w:sz w:val="22"/>
          <w:szCs w:val="22"/>
        </w:rPr>
      </w:pPr>
      <w:r w:rsidRPr="008F468A">
        <w:rPr>
          <w:sz w:val="22"/>
          <w:szCs w:val="22"/>
        </w:rPr>
        <w:t>reprezentowany przez:</w:t>
      </w:r>
    </w:p>
    <w:p w14:paraId="00BBE36D" w14:textId="77777777" w:rsidR="00462F5E" w:rsidRPr="008F468A" w:rsidRDefault="00462F5E" w:rsidP="00462F5E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43108DC9" w14:textId="77777777" w:rsidR="00462F5E" w:rsidRPr="008F468A" w:rsidRDefault="00462F5E" w:rsidP="00462F5E">
      <w:pPr>
        <w:spacing w:after="120"/>
        <w:ind w:right="5954"/>
        <w:rPr>
          <w:i/>
          <w:sz w:val="22"/>
          <w:szCs w:val="22"/>
        </w:rPr>
      </w:pPr>
      <w:r w:rsidRPr="008F468A">
        <w:rPr>
          <w:i/>
          <w:sz w:val="22"/>
          <w:szCs w:val="22"/>
        </w:rPr>
        <w:t xml:space="preserve"> (imię, nazwisko, stanowisko/podstawa do reprezentacji)</w:t>
      </w:r>
    </w:p>
    <w:p w14:paraId="6D1C32E8" w14:textId="77777777" w:rsidR="00462F5E" w:rsidRPr="008F468A" w:rsidRDefault="00462F5E" w:rsidP="00462F5E">
      <w:pPr>
        <w:widowControl w:val="0"/>
        <w:autoSpaceDN w:val="0"/>
        <w:spacing w:line="260" w:lineRule="atLeast"/>
        <w:ind w:left="357" w:hanging="357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D9E03F" w14:textId="77777777" w:rsidR="00462F5E" w:rsidRPr="008F468A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5A7CB55D" w14:textId="77777777" w:rsidR="00462F5E" w:rsidRPr="008F468A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8F468A">
        <w:rPr>
          <w:rFonts w:eastAsia="Lucida Sans Unicode"/>
          <w:b/>
          <w:kern w:val="3"/>
          <w:sz w:val="22"/>
          <w:szCs w:val="22"/>
          <w:lang w:eastAsia="zh-CN"/>
        </w:rPr>
        <w:t>OŚWIADCZENIE</w:t>
      </w:r>
    </w:p>
    <w:p w14:paraId="3786F87B" w14:textId="33826EB3" w:rsidR="00B471F9" w:rsidRPr="008F468A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8F468A">
        <w:rPr>
          <w:rFonts w:eastAsia="Lucida Sans Unicode"/>
          <w:b/>
          <w:kern w:val="3"/>
          <w:sz w:val="22"/>
          <w:szCs w:val="22"/>
          <w:lang w:eastAsia="zh-CN"/>
        </w:rPr>
        <w:t xml:space="preserve">o aktualności informacji zawartych w </w:t>
      </w:r>
      <w:r w:rsidR="00B471F9" w:rsidRPr="008F468A">
        <w:rPr>
          <w:rFonts w:eastAsia="Lucida Sans Unicode"/>
          <w:b/>
          <w:kern w:val="3"/>
          <w:sz w:val="22"/>
          <w:szCs w:val="22"/>
          <w:lang w:eastAsia="zh-CN"/>
        </w:rPr>
        <w:t xml:space="preserve"> oświadczeniach</w:t>
      </w:r>
    </w:p>
    <w:p w14:paraId="4FF75522" w14:textId="77777777" w:rsidR="00B471F9" w:rsidRPr="008F468A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8F468A">
        <w:rPr>
          <w:rFonts w:eastAsia="Lucida Sans Unicode"/>
          <w:b/>
          <w:kern w:val="3"/>
          <w:sz w:val="22"/>
          <w:szCs w:val="22"/>
          <w:lang w:eastAsia="zh-CN"/>
        </w:rPr>
        <w:t>składanych na podstawie art. 125 ust. 1 ustawy Pzp</w:t>
      </w:r>
    </w:p>
    <w:p w14:paraId="7D46A0F3" w14:textId="5E89DA02" w:rsidR="00462F5E" w:rsidRPr="008F468A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19998743" w14:textId="77777777" w:rsidR="00462F5E" w:rsidRPr="008F468A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3BEDB98F" w14:textId="078F5B99" w:rsidR="004E562B" w:rsidRPr="008F468A" w:rsidRDefault="00462F5E" w:rsidP="004E562B">
      <w:pPr>
        <w:jc w:val="both"/>
        <w:rPr>
          <w:b/>
          <w:sz w:val="22"/>
          <w:szCs w:val="22"/>
        </w:rPr>
      </w:pPr>
      <w:r w:rsidRPr="008F468A">
        <w:rPr>
          <w:rFonts w:eastAsia="Lucida Sans Unicode"/>
          <w:kern w:val="3"/>
          <w:sz w:val="22"/>
          <w:szCs w:val="22"/>
          <w:lang w:eastAsia="zh-CN"/>
        </w:rPr>
        <w:t xml:space="preserve">W postępowaniu o udzielenie zamówienia publicznego prowadzonego w trybie </w:t>
      </w:r>
      <w:r w:rsidR="00B471F9" w:rsidRPr="008F468A">
        <w:rPr>
          <w:rFonts w:eastAsia="Lucida Sans Unicode"/>
          <w:kern w:val="3"/>
          <w:sz w:val="22"/>
          <w:szCs w:val="22"/>
          <w:lang w:eastAsia="zh-CN"/>
        </w:rPr>
        <w:t>podstawowym bez negocjacji</w:t>
      </w:r>
      <w:r w:rsidRPr="008F468A">
        <w:rPr>
          <w:rFonts w:eastAsia="Lucida Sans Unicode"/>
          <w:kern w:val="3"/>
          <w:sz w:val="22"/>
          <w:szCs w:val="22"/>
          <w:lang w:eastAsia="zh-CN"/>
        </w:rPr>
        <w:t xml:space="preserve"> </w:t>
      </w:r>
      <w:r w:rsidR="00524D78" w:rsidRPr="008F468A">
        <w:rPr>
          <w:rFonts w:eastAsia="Lucida Sans Unicode"/>
          <w:kern w:val="3"/>
          <w:sz w:val="22"/>
          <w:szCs w:val="22"/>
          <w:lang w:eastAsia="zh-CN"/>
        </w:rPr>
        <w:t xml:space="preserve">pn:. </w:t>
      </w:r>
      <w:r w:rsidR="00524D78" w:rsidRPr="008F468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„ </w:t>
      </w:r>
      <w:r w:rsidR="005F1233" w:rsidRPr="008F468A">
        <w:rPr>
          <w:b/>
          <w:sz w:val="22"/>
          <w:szCs w:val="22"/>
        </w:rPr>
        <w:t xml:space="preserve">Renowacja elementów budynku starej szkoły z </w:t>
      </w:r>
      <w:r w:rsidR="003E6CA4" w:rsidRPr="008F468A">
        <w:rPr>
          <w:b/>
          <w:sz w:val="22"/>
          <w:szCs w:val="22"/>
        </w:rPr>
        <w:t xml:space="preserve">roku </w:t>
      </w:r>
      <w:r w:rsidR="005F1233" w:rsidRPr="008F468A">
        <w:rPr>
          <w:b/>
          <w:sz w:val="22"/>
          <w:szCs w:val="22"/>
        </w:rPr>
        <w:t>1878, znajdującego się w ścisłej strefie zabytkowych obiektów sakralnych</w:t>
      </w:r>
      <w:r w:rsidR="008F468A">
        <w:rPr>
          <w:b/>
          <w:sz w:val="22"/>
          <w:szCs w:val="22"/>
        </w:rPr>
        <w:t xml:space="preserve"> – II postępowanie</w:t>
      </w:r>
      <w:r w:rsidR="005F1233" w:rsidRPr="008F468A">
        <w:rPr>
          <w:b/>
          <w:sz w:val="22"/>
          <w:szCs w:val="22"/>
        </w:rPr>
        <w:t>”</w:t>
      </w:r>
    </w:p>
    <w:p w14:paraId="23EC8F49" w14:textId="2BBAE4F1" w:rsidR="00462F5E" w:rsidRPr="008F468A" w:rsidRDefault="00462F5E" w:rsidP="004E562B">
      <w:pPr>
        <w:jc w:val="both"/>
        <w:rPr>
          <w:b/>
          <w:sz w:val="22"/>
          <w:szCs w:val="22"/>
        </w:rPr>
      </w:pPr>
      <w:r w:rsidRPr="008F468A">
        <w:rPr>
          <w:rFonts w:eastAsia="Lucida Sans Unicode"/>
          <w:kern w:val="3"/>
          <w:sz w:val="22"/>
          <w:szCs w:val="22"/>
          <w:lang w:eastAsia="zh-CN"/>
        </w:rPr>
        <w:t xml:space="preserve">oświadczam, że pozostają aktualne informacje zawarte w oświadczeniu, o którym mowa w art. 125 </w:t>
      </w:r>
      <w:r w:rsidRPr="008F468A">
        <w:rPr>
          <w:rFonts w:eastAsia="Lucida Sans Unicode"/>
          <w:kern w:val="3"/>
          <w:sz w:val="22"/>
          <w:szCs w:val="22"/>
          <w:lang w:eastAsia="zh-CN"/>
        </w:rPr>
        <w:br/>
        <w:t xml:space="preserve">ust. 1 ustawy Pzp w zakresie podstaw wykluczenia z postępowania wskazanych przez zamawiającego, </w:t>
      </w:r>
      <w:r w:rsidR="00537E2F" w:rsidRPr="008F468A">
        <w:rPr>
          <w:rFonts w:eastAsia="Lucida Sans Unicode"/>
          <w:kern w:val="3"/>
          <w:sz w:val="22"/>
          <w:szCs w:val="22"/>
          <w:lang w:eastAsia="zh-CN"/>
        </w:rPr>
        <w:br/>
      </w:r>
      <w:r w:rsidRPr="008F468A">
        <w:rPr>
          <w:rFonts w:eastAsia="Lucida Sans Unicode"/>
          <w:kern w:val="3"/>
          <w:sz w:val="22"/>
          <w:szCs w:val="22"/>
          <w:lang w:eastAsia="zh-CN"/>
        </w:rPr>
        <w:t>o których mowa w:</w:t>
      </w:r>
    </w:p>
    <w:p w14:paraId="4541AD53" w14:textId="77777777" w:rsidR="00462F5E" w:rsidRPr="008F468A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</w:rPr>
      </w:pPr>
      <w:r w:rsidRPr="008F468A">
        <w:rPr>
          <w:rFonts w:ascii="Times New Roman" w:hAnsi="Times New Roman"/>
          <w:color w:val="000000"/>
        </w:rPr>
        <w:t>art. 108 ust. 1 pkt 3 Pzp,</w:t>
      </w:r>
    </w:p>
    <w:p w14:paraId="03A31FC6" w14:textId="77777777" w:rsidR="00462F5E" w:rsidRPr="008F468A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</w:rPr>
      </w:pPr>
      <w:r w:rsidRPr="008F468A">
        <w:rPr>
          <w:rFonts w:ascii="Times New Roman" w:hAnsi="Times New Roman"/>
          <w:color w:val="000000"/>
        </w:rPr>
        <w:t>art. 108 ust. 1 pkt 4 Pzp, dotyczących orzeczenia zakazu ubiegania się o zamówienie publiczne tytułem środka zapobiegawczego,</w:t>
      </w:r>
    </w:p>
    <w:p w14:paraId="2406A182" w14:textId="77777777" w:rsidR="00462F5E" w:rsidRPr="008F468A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</w:rPr>
      </w:pPr>
      <w:r w:rsidRPr="008F468A">
        <w:rPr>
          <w:rFonts w:ascii="Times New Roman" w:hAnsi="Times New Roman"/>
          <w:color w:val="000000"/>
        </w:rPr>
        <w:t>art. 108 ust. 1 pkt 5 Pzp, dotyczących zawarcia z innymi wykonawcami porozumienia mającego na celu zakłócenie konkurencji,</w:t>
      </w:r>
    </w:p>
    <w:p w14:paraId="2D6EC302" w14:textId="05593356" w:rsidR="00462F5E" w:rsidRPr="008F468A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8F468A">
        <w:rPr>
          <w:rFonts w:ascii="Times New Roman" w:hAnsi="Times New Roman"/>
          <w:color w:val="000000"/>
        </w:rPr>
        <w:t>art. 108 ust. 1 pkt 6 Pzp</w:t>
      </w:r>
      <w:r w:rsidR="00B471F9" w:rsidRPr="008F468A">
        <w:rPr>
          <w:rFonts w:ascii="Times New Roman" w:hAnsi="Times New Roman"/>
          <w:color w:val="000000"/>
        </w:rPr>
        <w:t>,</w:t>
      </w:r>
    </w:p>
    <w:p w14:paraId="0D3BE1D8" w14:textId="222D3432" w:rsidR="00462F5E" w:rsidRPr="008F468A" w:rsidRDefault="00B471F9" w:rsidP="008F468A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8F468A">
        <w:rPr>
          <w:rFonts w:ascii="Times New Roman" w:hAnsi="Times New Roman"/>
        </w:rPr>
        <w:t>art. 7 ust. 1 ustawy z dnia 13 kwietnia 2022r. o szczególnych rozwiązaniach w zakresie przeciwdziałania wspieraniu agresji na Ukrainę oraz służących ochronie bezpieczeństwa narodowego.</w:t>
      </w:r>
    </w:p>
    <w:p w14:paraId="4D53E533" w14:textId="77777777" w:rsidR="00462F5E" w:rsidRPr="008F468A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7CA98C68" w14:textId="77777777" w:rsidR="00462F5E" w:rsidRPr="008F468A" w:rsidRDefault="00462F5E" w:rsidP="00B471F9">
      <w:pPr>
        <w:autoSpaceDN w:val="0"/>
        <w:spacing w:before="240"/>
        <w:jc w:val="both"/>
        <w:rPr>
          <w:b/>
          <w:sz w:val="22"/>
          <w:szCs w:val="22"/>
        </w:rPr>
      </w:pPr>
      <w:r w:rsidRPr="008F468A">
        <w:rPr>
          <w:b/>
          <w:sz w:val="22"/>
          <w:szCs w:val="22"/>
        </w:rPr>
        <w:t>Uwaga:</w:t>
      </w:r>
    </w:p>
    <w:p w14:paraId="0F7C628D" w14:textId="2A2C542E" w:rsidR="00462F5E" w:rsidRPr="008F468A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8F468A">
        <w:rPr>
          <w:rFonts w:ascii="Times New Roman" w:hAnsi="Times New Roman"/>
          <w:sz w:val="22"/>
          <w:szCs w:val="22"/>
        </w:rPr>
        <w:t>Oświadczenie przekazuje się w postaci elektronicznej i opatruje kwalifikowanym podpisem elektronicznym</w:t>
      </w:r>
      <w:r w:rsidR="00537E2F" w:rsidRPr="008F468A">
        <w:rPr>
          <w:rFonts w:ascii="Times New Roman" w:hAnsi="Times New Roman"/>
          <w:sz w:val="22"/>
          <w:szCs w:val="22"/>
        </w:rPr>
        <w:t>, podpisem zaufanym lub podpisem osobistym</w:t>
      </w:r>
      <w:r w:rsidRPr="008F468A">
        <w:rPr>
          <w:rFonts w:ascii="Times New Roman" w:hAnsi="Times New Roman"/>
          <w:sz w:val="22"/>
          <w:szCs w:val="22"/>
        </w:rPr>
        <w:t xml:space="preserve">. </w:t>
      </w:r>
    </w:p>
    <w:p w14:paraId="31DD7CF0" w14:textId="602EF5F0" w:rsidR="00462F5E" w:rsidRPr="008F468A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8F468A">
        <w:rPr>
          <w:rFonts w:ascii="Times New Roman" w:hAnsi="Times New Roman"/>
          <w:sz w:val="22"/>
          <w:szCs w:val="22"/>
        </w:rPr>
        <w:t>W przypadku gdy oświadczenie zostało sporządzone jako dokument w postaci papierowej i opatrzone własnoręcznym podpisem, przekazuje się cyfrowe odwzorowanie tego dokumentu opatrzone kwalifikowanym podpisem elektronicznym,</w:t>
      </w:r>
      <w:r w:rsidR="00537E2F" w:rsidRPr="008F468A">
        <w:rPr>
          <w:rFonts w:ascii="Times New Roman" w:hAnsi="Times New Roman"/>
          <w:sz w:val="22"/>
          <w:szCs w:val="22"/>
        </w:rPr>
        <w:t xml:space="preserve"> podpisem zaufanym lub podpisem osobistym, </w:t>
      </w:r>
      <w:r w:rsidRPr="008F468A">
        <w:rPr>
          <w:rFonts w:ascii="Times New Roman" w:hAnsi="Times New Roman"/>
          <w:sz w:val="22"/>
          <w:szCs w:val="22"/>
        </w:rPr>
        <w:t xml:space="preserve">poświadczającym zgodność cyfrowego odwzorowania z dokumentem w postaci papierowej.  </w:t>
      </w:r>
    </w:p>
    <w:p w14:paraId="190EC221" w14:textId="0DCCEADE" w:rsidR="00462F5E" w:rsidRPr="008F468A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8F468A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Wykonawca, Wykonawca wspólnie ubiegający się o udzielenie zamówienia, podmiot </w:t>
      </w:r>
      <w:r w:rsidRPr="008F468A">
        <w:rPr>
          <w:rFonts w:ascii="Times New Roman" w:hAnsi="Times New Roman"/>
          <w:sz w:val="22"/>
          <w:szCs w:val="22"/>
        </w:rPr>
        <w:lastRenderedPageBreak/>
        <w:t>udostępniający zasoby lub podwykonawca</w:t>
      </w:r>
      <w:r w:rsidR="00B471F9" w:rsidRPr="008F468A">
        <w:rPr>
          <w:rFonts w:ascii="Times New Roman" w:hAnsi="Times New Roman"/>
          <w:sz w:val="22"/>
          <w:szCs w:val="22"/>
        </w:rPr>
        <w:t xml:space="preserve"> w zakresie podmiotowych środków dowodowych, które każdego z nich dotyczą</w:t>
      </w:r>
      <w:r w:rsidRPr="008F468A">
        <w:rPr>
          <w:rFonts w:ascii="Times New Roman" w:hAnsi="Times New Roman"/>
          <w:sz w:val="22"/>
          <w:szCs w:val="22"/>
        </w:rPr>
        <w:t xml:space="preserve">. </w:t>
      </w:r>
    </w:p>
    <w:p w14:paraId="663A35A4" w14:textId="77777777" w:rsidR="00462F5E" w:rsidRPr="008F468A" w:rsidRDefault="00462F5E" w:rsidP="00462F5E">
      <w:pPr>
        <w:pStyle w:val="Hania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  <w:sz w:val="22"/>
          <w:szCs w:val="22"/>
        </w:rPr>
      </w:pPr>
      <w:r w:rsidRPr="008F468A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sectPr w:rsidR="00462F5E" w:rsidRPr="008F468A" w:rsidSect="00656E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7F2F0" w14:textId="77777777" w:rsidR="007E2B2D" w:rsidRDefault="007E2B2D" w:rsidP="00DA5839">
      <w:r>
        <w:separator/>
      </w:r>
    </w:p>
  </w:endnote>
  <w:endnote w:type="continuationSeparator" w:id="0">
    <w:p w14:paraId="21B36AD1" w14:textId="77777777" w:rsidR="007E2B2D" w:rsidRDefault="007E2B2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BF1DE" w14:textId="77777777" w:rsidR="00DD4F7E" w:rsidRDefault="00DD4F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DD4F7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BB66E" w14:textId="77777777" w:rsidR="00DD4F7E" w:rsidRDefault="00DD4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E0DC6" w14:textId="77777777" w:rsidR="007E2B2D" w:rsidRDefault="007E2B2D" w:rsidP="00DA5839">
      <w:r>
        <w:separator/>
      </w:r>
    </w:p>
  </w:footnote>
  <w:footnote w:type="continuationSeparator" w:id="0">
    <w:p w14:paraId="0FB9A102" w14:textId="77777777" w:rsidR="007E2B2D" w:rsidRDefault="007E2B2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63D43B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D4F7E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bookmarkEnd w:id="0"/>
    <w:r w:rsidR="00DD4F7E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2C20A35A" w:rsidR="00656E4A" w:rsidRDefault="00656E4A" w:rsidP="008F468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7031CD">
      <w:rPr>
        <w:noProof/>
      </w:rPr>
      <w:drawing>
        <wp:inline distT="0" distB="0" distL="0" distR="0" wp14:anchorId="45371466" wp14:editId="6D16647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3DDFEB12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4A4326">
      <w:rPr>
        <w:b/>
        <w:caps/>
      </w:rPr>
      <w:t>PROGRAM ODBUDOWY ZABYTKÓW</w:t>
    </w:r>
  </w:p>
  <w:p w14:paraId="345481BC" w14:textId="67E81972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F468A">
      <w:rPr>
        <w:rFonts w:ascii="Tahoma" w:hAnsi="Tahoma" w:cs="Tahoma"/>
      </w:rPr>
      <w:t>13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11D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3AF3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C70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309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878E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0A74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CD3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68E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E20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E6CA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326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4D78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233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6DE4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0DD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1CD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2B2D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073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5A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4D"/>
    <w:rsid w:val="008F2888"/>
    <w:rsid w:val="008F2CA1"/>
    <w:rsid w:val="008F2CCE"/>
    <w:rsid w:val="008F3133"/>
    <w:rsid w:val="008F349D"/>
    <w:rsid w:val="008F3F50"/>
    <w:rsid w:val="008F468A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1402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C94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48E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BE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CE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4F7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29A1"/>
    <w:rsid w:val="00DF3BED"/>
    <w:rsid w:val="00DF3F7E"/>
    <w:rsid w:val="00DF4DF7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27A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08E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3120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2EB181B-7B4B-44B7-B142-0B61C2F2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23CF4"/>
    <w:rsid w:val="001311F0"/>
    <w:rsid w:val="0013255C"/>
    <w:rsid w:val="00132C70"/>
    <w:rsid w:val="00166AF0"/>
    <w:rsid w:val="002000B0"/>
    <w:rsid w:val="00221205"/>
    <w:rsid w:val="0022338D"/>
    <w:rsid w:val="0022427C"/>
    <w:rsid w:val="0024348D"/>
    <w:rsid w:val="002751B2"/>
    <w:rsid w:val="00282BAD"/>
    <w:rsid w:val="002B0099"/>
    <w:rsid w:val="00320A51"/>
    <w:rsid w:val="0032268E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939DB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06FEE"/>
    <w:rsid w:val="0081785A"/>
    <w:rsid w:val="008279CB"/>
    <w:rsid w:val="008A13D6"/>
    <w:rsid w:val="008A1D87"/>
    <w:rsid w:val="008A4415"/>
    <w:rsid w:val="008F144D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169D3"/>
    <w:rsid w:val="00B24EE6"/>
    <w:rsid w:val="00B25235"/>
    <w:rsid w:val="00B36D78"/>
    <w:rsid w:val="00B65372"/>
    <w:rsid w:val="00B73BAD"/>
    <w:rsid w:val="00BA7993"/>
    <w:rsid w:val="00BC5779"/>
    <w:rsid w:val="00BE23EB"/>
    <w:rsid w:val="00BE6C83"/>
    <w:rsid w:val="00C0630B"/>
    <w:rsid w:val="00C868E5"/>
    <w:rsid w:val="00CC01DC"/>
    <w:rsid w:val="00CD03E5"/>
    <w:rsid w:val="00CF56BB"/>
    <w:rsid w:val="00D001D0"/>
    <w:rsid w:val="00D52805"/>
    <w:rsid w:val="00D52EE4"/>
    <w:rsid w:val="00D57689"/>
    <w:rsid w:val="00D85F7D"/>
    <w:rsid w:val="00E17912"/>
    <w:rsid w:val="00E5310F"/>
    <w:rsid w:val="00E83CDF"/>
    <w:rsid w:val="00EA508E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2024-09-20T07:41:00Z</dcterms:modified>
</cp:coreProperties>
</file>